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59A73" w14:textId="1A9D4EFF" w:rsidR="000B381F" w:rsidRPr="00AC7D55" w:rsidRDefault="0098387C" w:rsidP="0098387C">
      <w:pPr>
        <w:tabs>
          <w:tab w:val="left" w:pos="5910"/>
        </w:tabs>
        <w:spacing w:after="20" w:line="240" w:lineRule="auto"/>
        <w:rPr>
          <w:rFonts w:ascii="Calibri Light" w:eastAsia="Arial" w:hAnsi="Calibri Light" w:cs="Calibri Light"/>
          <w:sz w:val="20"/>
          <w:szCs w:val="28"/>
          <w:u w:val="single" w:color="000000"/>
        </w:rPr>
      </w:pPr>
      <w:r>
        <w:rPr>
          <w:rFonts w:ascii="Calibri Light" w:eastAsia="Arial" w:hAnsi="Calibri Light" w:cs="Calibri Light"/>
          <w:i/>
          <w:sz w:val="18"/>
        </w:rPr>
        <w:tab/>
      </w:r>
      <w:r w:rsidR="000B381F" w:rsidRPr="00AC7D55">
        <w:rPr>
          <w:rFonts w:ascii="Calibri Light" w:eastAsia="Arial" w:hAnsi="Calibri Light" w:cs="Calibri Light"/>
          <w:sz w:val="20"/>
          <w:szCs w:val="28"/>
          <w:u w:val="single" w:color="000000"/>
        </w:rPr>
        <w:t xml:space="preserve">Załącznik nr 1 do zapytania ofertowego  </w:t>
      </w:r>
    </w:p>
    <w:p w14:paraId="39531900" w14:textId="77777777" w:rsidR="004A6CC9" w:rsidRPr="007F5FFB" w:rsidRDefault="004A6CC9" w:rsidP="004A6CC9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7F5FFB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43F2EC11" w14:textId="77777777" w:rsidR="004A6CC9" w:rsidRPr="007F5FFB" w:rsidRDefault="004A6CC9" w:rsidP="004A6CC9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59572490" w14:textId="77777777" w:rsidR="000B381F" w:rsidRPr="007F5FFB" w:rsidRDefault="000B381F" w:rsidP="004A6CC9">
      <w:pPr>
        <w:spacing w:after="0" w:line="240" w:lineRule="auto"/>
        <w:ind w:left="3730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26"/>
        </w:rPr>
        <w:t xml:space="preserve"> </w:t>
      </w:r>
    </w:p>
    <w:p w14:paraId="7F2280B9" w14:textId="77777777" w:rsidR="000B381F" w:rsidRPr="007F5FFB" w:rsidRDefault="000B381F" w:rsidP="004A6CC9">
      <w:pPr>
        <w:spacing w:after="0" w:line="240" w:lineRule="auto"/>
        <w:ind w:right="1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u w:val="single" w:color="000000"/>
        </w:rPr>
        <w:t>FORMULARZ OFERTY</w:t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69B1464B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50E2ACA6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Zarejestrowana nazwa (firma) Wykonawcy</w:t>
      </w:r>
      <w:r w:rsidRPr="007F5FFB">
        <w:rPr>
          <w:rFonts w:ascii="Calibri Light" w:eastAsia="Arial" w:hAnsi="Calibri Light" w:cs="Calibri Light"/>
          <w:sz w:val="20"/>
        </w:rPr>
        <w:t xml:space="preserve">: </w:t>
      </w:r>
    </w:p>
    <w:p w14:paraId="23062A6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3E94AF6B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…………………………………………………………………… </w:t>
      </w:r>
    </w:p>
    <w:p w14:paraId="691A7017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 </w:t>
      </w:r>
    </w:p>
    <w:p w14:paraId="364B027D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Zarejestrowany adres (siedziba) Wykonawcy: </w:t>
      </w:r>
    </w:p>
    <w:p w14:paraId="76AB50F8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54E38F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Ulica: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………………………………………… </w:t>
      </w:r>
    </w:p>
    <w:p w14:paraId="44EB89AF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1B0DDC6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kod </w:t>
      </w:r>
      <w:r w:rsidRPr="007F5FFB">
        <w:rPr>
          <w:rFonts w:ascii="Calibri Light" w:eastAsia="Arial" w:hAnsi="Calibri Light" w:cs="Calibri Light"/>
          <w:sz w:val="20"/>
        </w:rPr>
        <w:t xml:space="preserve">____-______  </w:t>
      </w:r>
      <w:r w:rsidRPr="007F5FFB">
        <w:rPr>
          <w:rFonts w:ascii="Calibri Light" w:eastAsia="Arial" w:hAnsi="Calibri Light" w:cs="Calibri Light"/>
          <w:b/>
          <w:sz w:val="20"/>
        </w:rPr>
        <w:t>miejscowość</w:t>
      </w:r>
      <w:r w:rsidRPr="007F5FFB">
        <w:rPr>
          <w:rFonts w:ascii="Calibri Light" w:eastAsia="Arial" w:hAnsi="Calibri Light" w:cs="Calibri Light"/>
          <w:sz w:val="20"/>
        </w:rPr>
        <w:t xml:space="preserve">    …………………………………………………………………… </w:t>
      </w:r>
    </w:p>
    <w:p w14:paraId="7DCC855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A23A64F" w14:textId="77777777" w:rsidR="000B381F" w:rsidRPr="007F5FFB" w:rsidRDefault="000B381F" w:rsidP="004A6CC9">
      <w:pPr>
        <w:tabs>
          <w:tab w:val="center" w:pos="5463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powiat: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 xml:space="preserve">województwo: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………………………….………… </w:t>
      </w:r>
    </w:p>
    <w:p w14:paraId="34AFE091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5A46F989" w14:textId="77777777" w:rsidR="000B381F" w:rsidRPr="007F5FFB" w:rsidRDefault="000B381F" w:rsidP="004A6CC9">
      <w:pPr>
        <w:tabs>
          <w:tab w:val="center" w:pos="5424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telefon:</w:t>
      </w:r>
      <w:r w:rsidRPr="007F5FFB">
        <w:rPr>
          <w:rFonts w:ascii="Calibri Light" w:eastAsia="Arial" w:hAnsi="Calibri Light" w:cs="Calibri Light"/>
          <w:sz w:val="20"/>
        </w:rPr>
        <w:t xml:space="preserve"> ………………………………… 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>fax: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…………………………..…………………… </w:t>
      </w:r>
    </w:p>
    <w:p w14:paraId="6FDFD4F5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78F9B330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NIP: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…………………………………………,  </w:t>
      </w:r>
      <w:r w:rsidRPr="007F5FFB">
        <w:rPr>
          <w:rFonts w:ascii="Calibri Light" w:eastAsia="Arial" w:hAnsi="Calibri Light" w:cs="Calibri Light"/>
          <w:b/>
          <w:sz w:val="20"/>
        </w:rPr>
        <w:t xml:space="preserve">REGON: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 </w:t>
      </w:r>
    </w:p>
    <w:p w14:paraId="1E5C1FC4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4F3B6843" w14:textId="77777777" w:rsidR="000B381F" w:rsidRPr="007F5FFB" w:rsidRDefault="000B381F" w:rsidP="004A6CC9">
      <w:pPr>
        <w:tabs>
          <w:tab w:val="center" w:pos="2859"/>
          <w:tab w:val="center" w:pos="4957"/>
        </w:tabs>
        <w:spacing w:after="0" w:line="240" w:lineRule="auto"/>
        <w:ind w:left="-15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Adres e-mail: </w:t>
      </w:r>
      <w:r w:rsidRPr="007F5FFB">
        <w:rPr>
          <w:rFonts w:ascii="Calibri Light" w:eastAsia="Arial" w:hAnsi="Calibri Light" w:cs="Calibri Light"/>
          <w:b/>
          <w:sz w:val="20"/>
        </w:rPr>
        <w:tab/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351BA5D0" w14:textId="77777777" w:rsidR="000B381F" w:rsidRPr="007F5FFB" w:rsidRDefault="000B381F" w:rsidP="004A6CC9">
      <w:pPr>
        <w:spacing w:after="5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 xml:space="preserve">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14:paraId="00B4DD61" w14:textId="77777777" w:rsidR="004A6CC9" w:rsidRPr="007F5FFB" w:rsidRDefault="004A6CC9" w:rsidP="008579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7F5FFB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 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>Bieżące utrzymanie dróg gminnych  - wykaszanie</w:t>
      </w:r>
      <w:r w:rsidR="007F5FFB"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poboczy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 cenę: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502"/>
        <w:gridCol w:w="1221"/>
        <w:gridCol w:w="659"/>
        <w:gridCol w:w="1766"/>
        <w:gridCol w:w="1981"/>
      </w:tblGrid>
      <w:tr w:rsidR="00AA369D" w:rsidRPr="007F5FFB" w14:paraId="2F056DA1" w14:textId="77777777" w:rsidTr="00FD6A60">
        <w:trPr>
          <w:trHeight w:val="209"/>
        </w:trPr>
        <w:tc>
          <w:tcPr>
            <w:tcW w:w="1631" w:type="pct"/>
            <w:shd w:val="clear" w:color="000000" w:fill="EEECE1"/>
            <w:vAlign w:val="center"/>
            <w:hideMark/>
          </w:tcPr>
          <w:p w14:paraId="359D8A49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946" w:type="pct"/>
            <w:gridSpan w:val="2"/>
            <w:shd w:val="clear" w:color="000000" w:fill="EEECE1"/>
            <w:vAlign w:val="center"/>
            <w:hideMark/>
          </w:tcPr>
          <w:p w14:paraId="77CEE743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33" w:type="pct"/>
            <w:gridSpan w:val="2"/>
            <w:shd w:val="clear" w:color="000000" w:fill="EEECE1"/>
            <w:vAlign w:val="center"/>
            <w:hideMark/>
          </w:tcPr>
          <w:p w14:paraId="578AEB5A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1089" w:type="pct"/>
            <w:shd w:val="clear" w:color="000000" w:fill="EEECE1"/>
            <w:vAlign w:val="center"/>
            <w:hideMark/>
          </w:tcPr>
          <w:p w14:paraId="7D8694BF" w14:textId="2A25499D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AA369D" w:rsidRPr="007F5FFB" w14:paraId="6AFA4998" w14:textId="77777777" w:rsidTr="00FD6A60">
        <w:trPr>
          <w:trHeight w:val="98"/>
        </w:trPr>
        <w:tc>
          <w:tcPr>
            <w:tcW w:w="1631" w:type="pct"/>
            <w:shd w:val="clear" w:color="000000" w:fill="EEECE1"/>
            <w:vAlign w:val="center"/>
            <w:hideMark/>
          </w:tcPr>
          <w:p w14:paraId="7E4B9845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1</w:t>
            </w:r>
          </w:p>
        </w:tc>
        <w:tc>
          <w:tcPr>
            <w:tcW w:w="946" w:type="pct"/>
            <w:gridSpan w:val="2"/>
            <w:shd w:val="clear" w:color="000000" w:fill="EEECE1"/>
            <w:vAlign w:val="center"/>
            <w:hideMark/>
          </w:tcPr>
          <w:p w14:paraId="351D86A7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2</w:t>
            </w:r>
          </w:p>
        </w:tc>
        <w:tc>
          <w:tcPr>
            <w:tcW w:w="1333" w:type="pct"/>
            <w:gridSpan w:val="2"/>
            <w:shd w:val="clear" w:color="000000" w:fill="EEECE1"/>
            <w:vAlign w:val="center"/>
            <w:hideMark/>
          </w:tcPr>
          <w:p w14:paraId="48C38A9C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3</w:t>
            </w:r>
          </w:p>
        </w:tc>
        <w:tc>
          <w:tcPr>
            <w:tcW w:w="1089" w:type="pct"/>
            <w:shd w:val="clear" w:color="000000" w:fill="EEECE1"/>
            <w:vAlign w:val="center"/>
            <w:hideMark/>
          </w:tcPr>
          <w:p w14:paraId="4E45E8A1" w14:textId="68D884DF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4</w:t>
            </w: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 xml:space="preserve"> = [2x3]</w:t>
            </w:r>
          </w:p>
        </w:tc>
      </w:tr>
      <w:tr w:rsidR="00AA369D" w:rsidRPr="007F5FFB" w14:paraId="35C386B6" w14:textId="77777777" w:rsidTr="00FD6A60">
        <w:trPr>
          <w:trHeight w:val="1330"/>
        </w:trPr>
        <w:tc>
          <w:tcPr>
            <w:tcW w:w="1631" w:type="pct"/>
            <w:shd w:val="clear" w:color="auto" w:fill="auto"/>
            <w:noWrap/>
            <w:vAlign w:val="center"/>
            <w:hideMark/>
          </w:tcPr>
          <w:p w14:paraId="1EE635A5" w14:textId="0ADD1A43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bookmarkStart w:id="0" w:name="_Hlk483678751"/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</w:r>
            <w:bookmarkEnd w:id="0"/>
            <w:proofErr w:type="spellStart"/>
            <w:r w:rsidR="00FD6A60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Roztoka-Brzeziny</w:t>
            </w:r>
            <w:proofErr w:type="spellEnd"/>
            <w:r w:rsidR="00FD6A60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, Tropie, Rożnów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14:paraId="00A4C44D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4C0B6AC8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>
              <w:rPr>
                <w:rFonts w:ascii="Calibri Light" w:hAnsi="Calibri Light" w:cs="Calibri Light"/>
                <w:lang w:eastAsia="pl-PL"/>
              </w:rPr>
              <w:t>68 560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6D0C45F5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AE4C25E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1089" w:type="pct"/>
            <w:shd w:val="clear" w:color="auto" w:fill="auto"/>
            <w:noWrap/>
            <w:vAlign w:val="center"/>
            <w:hideMark/>
          </w:tcPr>
          <w:p w14:paraId="1A5E7BE4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lang w:eastAsia="pl-PL"/>
              </w:rPr>
              <w:t>-   zł</w:t>
            </w:r>
          </w:p>
        </w:tc>
      </w:tr>
      <w:tr w:rsidR="00AA369D" w:rsidRPr="007F5FFB" w14:paraId="6F6F7444" w14:textId="77777777" w:rsidTr="00FD6A60">
        <w:trPr>
          <w:trHeight w:val="1330"/>
        </w:trPr>
        <w:tc>
          <w:tcPr>
            <w:tcW w:w="1631" w:type="pct"/>
            <w:shd w:val="clear" w:color="auto" w:fill="auto"/>
            <w:noWrap/>
            <w:vAlign w:val="center"/>
            <w:hideMark/>
          </w:tcPr>
          <w:p w14:paraId="2913C664" w14:textId="7A7DA358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bookmarkStart w:id="1" w:name="_Hlk483678799"/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>Gródek nad Dunajcem, Podole-Górowa, Przydonica, Przydonica Glinik, Bartkowa Posadowa</w:t>
            </w:r>
            <w:bookmarkEnd w:id="1"/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14:paraId="76AEAEBC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6725C48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DE713F">
              <w:rPr>
                <w:rFonts w:ascii="Calibri Light" w:hAnsi="Calibri Light" w:cs="Calibri Light"/>
                <w:lang w:eastAsia="pl-PL"/>
              </w:rPr>
              <w:t>85 878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0C4B04E9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5080E73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1089" w:type="pct"/>
            <w:shd w:val="clear" w:color="auto" w:fill="auto"/>
            <w:noWrap/>
            <w:vAlign w:val="center"/>
            <w:hideMark/>
          </w:tcPr>
          <w:p w14:paraId="73326592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  <w:tr w:rsidR="00AA369D" w:rsidRPr="007F5FFB" w14:paraId="35256B5D" w14:textId="77777777" w:rsidTr="00FD6A60">
        <w:trPr>
          <w:trHeight w:val="1330"/>
        </w:trPr>
        <w:tc>
          <w:tcPr>
            <w:tcW w:w="1631" w:type="pct"/>
            <w:shd w:val="clear" w:color="auto" w:fill="auto"/>
            <w:noWrap/>
            <w:vAlign w:val="center"/>
            <w:hideMark/>
          </w:tcPr>
          <w:p w14:paraId="21CC5A01" w14:textId="7D757D0A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 xml:space="preserve">Lipie, Sienna, </w:t>
            </w:r>
            <w:r w:rsidR="00FD6A60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Zbyszyce, Jelna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14:paraId="37A5913C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65C17F77" w14:textId="0F7C7026" w:rsidR="00AA369D" w:rsidRPr="007F5FFB" w:rsidRDefault="00FD6A60" w:rsidP="004A6CC9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FD6A60">
              <w:rPr>
                <w:rFonts w:ascii="Calibri Light" w:hAnsi="Calibri Light" w:cs="Calibri Light"/>
                <w:lang w:eastAsia="pl-PL"/>
              </w:rPr>
              <w:t>39</w:t>
            </w:r>
            <w:r>
              <w:rPr>
                <w:rFonts w:ascii="Calibri Light" w:hAnsi="Calibri Light" w:cs="Calibri Light"/>
                <w:lang w:eastAsia="pl-PL"/>
              </w:rPr>
              <w:t xml:space="preserve"> </w:t>
            </w:r>
            <w:r w:rsidRPr="00FD6A60">
              <w:rPr>
                <w:rFonts w:ascii="Calibri Light" w:hAnsi="Calibri Light" w:cs="Calibri Light"/>
                <w:lang w:eastAsia="pl-PL"/>
              </w:rPr>
              <w:t>928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4B43DBCF" w14:textId="77777777" w:rsidR="00AA369D" w:rsidRPr="007F5FFB" w:rsidRDefault="00AA369D" w:rsidP="004A6CC9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5547D67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1089" w:type="pct"/>
            <w:shd w:val="clear" w:color="auto" w:fill="auto"/>
            <w:noWrap/>
            <w:vAlign w:val="center"/>
            <w:hideMark/>
          </w:tcPr>
          <w:p w14:paraId="7435204F" w14:textId="77777777" w:rsidR="00AA369D" w:rsidRPr="007F5FFB" w:rsidRDefault="00AA369D" w:rsidP="004A6CC9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</w:tbl>
    <w:p w14:paraId="7794A194" w14:textId="77777777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Oświadczam, że zawarty w „zaproszeniu do złożenia propozycji cenowej" wzór umowy akceptuję i zobowiązuję się w przypadku przyjęcia mojej propozycji do zawarcia umowy na ww. warunkach. </w:t>
      </w:r>
    </w:p>
    <w:p w14:paraId="1C079FF5" w14:textId="44A68BA1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lastRenderedPageBreak/>
        <w:t>Oświadczam, że powyższe zamówienie wykonam w ramach prowadzonej działalności gospodarczej</w:t>
      </w:r>
      <w:r w:rsidRPr="00FD6A60">
        <w:rPr>
          <w:rFonts w:ascii="Calibri Light" w:eastAsia="Times New Roman" w:hAnsi="Calibri Light" w:cs="Calibri Light"/>
          <w:szCs w:val="20"/>
          <w:vertAlign w:val="superscript"/>
          <w:lang w:eastAsia="ar-SA"/>
        </w:rPr>
        <w:footnoteReference w:id="1"/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>/ jako osoba fizyczna nie prowadząca działalności gospodarczej</w:t>
      </w:r>
      <w:r w:rsidR="00FD6A60" w:rsidRPr="00FD6A60">
        <w:rPr>
          <w:rFonts w:ascii="Calibri Light" w:eastAsia="Times New Roman" w:hAnsi="Calibri Light" w:cs="Calibri Light"/>
          <w:szCs w:val="20"/>
          <w:vertAlign w:val="superscript"/>
          <w:lang w:eastAsia="ar-SA"/>
        </w:rPr>
        <w:t>1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*. </w:t>
      </w:r>
    </w:p>
    <w:p w14:paraId="6B9030C6" w14:textId="77777777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Oświadczam, ze dysponuję następującym sprzętem do wykaszania wg następującego wykazu: </w:t>
      </w:r>
    </w:p>
    <w:tbl>
      <w:tblPr>
        <w:tblStyle w:val="TableGrid"/>
        <w:tblW w:w="9060" w:type="dxa"/>
        <w:tblInd w:w="7" w:type="dxa"/>
        <w:tblCellMar>
          <w:top w:w="80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929"/>
        <w:gridCol w:w="3722"/>
        <w:gridCol w:w="4409"/>
      </w:tblGrid>
      <w:tr w:rsidR="000B381F" w:rsidRPr="007F5FFB" w14:paraId="70028429" w14:textId="77777777" w:rsidTr="00DE713F">
        <w:trPr>
          <w:trHeight w:val="76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5AC13A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>Lp</w:t>
            </w:r>
            <w:proofErr w:type="spellEnd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7B44CA" w14:textId="77777777" w:rsidR="000B381F" w:rsidRPr="007F5FFB" w:rsidRDefault="000B381F" w:rsidP="004A6CC9">
            <w:pPr>
              <w:spacing w:after="96"/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Ciągnik o nr rejestracyjnym </w:t>
            </w:r>
          </w:p>
          <w:p w14:paraId="650ABFAA" w14:textId="77777777" w:rsidR="000B381F" w:rsidRPr="007F5FFB" w:rsidRDefault="000B381F" w:rsidP="004A6CC9">
            <w:pPr>
              <w:ind w:left="61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(inny pojazd)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867C521" w14:textId="77777777" w:rsidR="000B381F" w:rsidRPr="007F5FFB" w:rsidRDefault="000B381F" w:rsidP="004A6CC9">
            <w:pPr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>Kosiarka (typ, rodzaj)</w:t>
            </w:r>
            <w:r w:rsidRPr="007F5FFB">
              <w:rPr>
                <w:rFonts w:ascii="Calibri Light" w:eastAsia="Arial" w:hAnsi="Calibri Light" w:cs="Calibri Light"/>
                <w:b/>
                <w:sz w:val="20"/>
                <w:vertAlign w:val="superscript"/>
              </w:rPr>
              <w:t xml:space="preserve"> </w:t>
            </w:r>
          </w:p>
        </w:tc>
      </w:tr>
      <w:tr w:rsidR="000B381F" w:rsidRPr="007F5FFB" w14:paraId="412609C4" w14:textId="77777777" w:rsidTr="00DE713F">
        <w:trPr>
          <w:trHeight w:val="18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1EC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1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1C0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14FE061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703B7A63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34D31B5B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1CD4169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1A55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  <w:tr w:rsidR="000B381F" w:rsidRPr="007F5FFB" w14:paraId="6BC45437" w14:textId="77777777" w:rsidTr="00DE713F">
        <w:trPr>
          <w:trHeight w:val="184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8AB4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2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07D0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508F8A1B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DB21BF4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24E739EE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55A63494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F8CA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</w:tbl>
    <w:p w14:paraId="65DFC554" w14:textId="77777777" w:rsidR="000B381F" w:rsidRPr="007F5FFB" w:rsidRDefault="000B381F" w:rsidP="004A6CC9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7F5FFB">
        <w:rPr>
          <w:rFonts w:ascii="Calibri Light" w:eastAsia="Arial" w:hAnsi="Calibri Light" w:cs="Calibri Light"/>
          <w:sz w:val="18"/>
        </w:rPr>
        <w:t xml:space="preserve"> </w:t>
      </w:r>
    </w:p>
    <w:p w14:paraId="54A21163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6881F60D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CC950EC" w14:textId="49251F68" w:rsidR="000B381F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032BDA3" w14:textId="7495FE82" w:rsidR="00FD6A60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951C6C0" w14:textId="77777777" w:rsidR="00FD6A60" w:rsidRPr="007F5FFB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23265C5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2770FF4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CABF83B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C5EBB30" w14:textId="77777777" w:rsidR="000B381F" w:rsidRPr="007F5FFB" w:rsidRDefault="000B381F" w:rsidP="004A6CC9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data,  podpis Wykonawcy</w:t>
      </w:r>
    </w:p>
    <w:p w14:paraId="493FEC6A" w14:textId="77777777" w:rsidR="000B381F" w:rsidRPr="007F5FFB" w:rsidRDefault="000B381F" w:rsidP="004A6CC9">
      <w:pPr>
        <w:spacing w:after="8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345D7F64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01ECF3DA" w14:textId="77777777" w:rsidR="000B381F" w:rsidRPr="007F5FFB" w:rsidRDefault="000B381F" w:rsidP="004A6CC9">
      <w:pPr>
        <w:spacing w:after="14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53A179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5669066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BE8A1E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AC5A4D8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0B51EDBB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6119CAC4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3584A502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3CBB1578" w14:textId="77777777" w:rsidR="000B381F" w:rsidRPr="007F5FFB" w:rsidRDefault="000B381F" w:rsidP="004A6CC9">
      <w:pPr>
        <w:spacing w:after="17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70336AF7" w14:textId="77777777" w:rsidR="000B381F" w:rsidRPr="007F5FFB" w:rsidRDefault="000B381F" w:rsidP="004A6CC9">
      <w:pPr>
        <w:spacing w:after="17" w:line="240" w:lineRule="auto"/>
        <w:rPr>
          <w:rFonts w:ascii="Calibri Light" w:eastAsia="Arial" w:hAnsi="Calibri Light" w:cs="Calibri Light"/>
          <w:i/>
          <w:sz w:val="20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sectPr w:rsidR="000B381F" w:rsidRPr="007F5FFB" w:rsidSect="00F636B5">
      <w:headerReference w:type="default" r:id="rId8"/>
      <w:footerReference w:type="default" r:id="rId9"/>
      <w:pgSz w:w="11906" w:h="16838"/>
      <w:pgMar w:top="1135" w:right="1417" w:bottom="1417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4D89E" w14:textId="77777777" w:rsidR="00E40EB0" w:rsidRDefault="00E40EB0" w:rsidP="00D770B2">
      <w:pPr>
        <w:spacing w:after="0" w:line="240" w:lineRule="auto"/>
      </w:pPr>
      <w:r>
        <w:separator/>
      </w:r>
    </w:p>
  </w:endnote>
  <w:endnote w:type="continuationSeparator" w:id="0">
    <w:p w14:paraId="1DABB707" w14:textId="77777777" w:rsidR="00E40EB0" w:rsidRDefault="00E40EB0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30125" w14:textId="77777777" w:rsidR="00AA369D" w:rsidRPr="000A6BDB" w:rsidRDefault="00AA369D" w:rsidP="00AA369D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639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052"/>
    </w:tblGrid>
    <w:tr w:rsidR="00AA369D" w:rsidRPr="000A6BDB" w14:paraId="3E1F8AFD" w14:textId="77777777" w:rsidTr="00AA369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CFAC1A" w14:textId="77777777" w:rsidR="00AA369D" w:rsidRPr="000A6BDB" w:rsidRDefault="00AA369D" w:rsidP="00AA369D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0A3C1D" w14:textId="77777777" w:rsidR="00AA369D" w:rsidRPr="000A6BDB" w:rsidRDefault="00AA369D" w:rsidP="00AA369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052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4B0CFC4" w14:textId="77777777" w:rsidR="00AA369D" w:rsidRPr="000A6BDB" w:rsidRDefault="00AA369D" w:rsidP="00AA369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0B5E928B" w14:textId="77777777" w:rsidR="00AA369D" w:rsidRPr="00AA369D" w:rsidRDefault="00AA369D" w:rsidP="00AA36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1265E" w14:textId="77777777" w:rsidR="00E40EB0" w:rsidRDefault="00E40EB0" w:rsidP="00D770B2">
      <w:pPr>
        <w:spacing w:after="0" w:line="240" w:lineRule="auto"/>
      </w:pPr>
      <w:r>
        <w:separator/>
      </w:r>
    </w:p>
  </w:footnote>
  <w:footnote w:type="continuationSeparator" w:id="0">
    <w:p w14:paraId="1F2C6267" w14:textId="77777777" w:rsidR="00E40EB0" w:rsidRDefault="00E40EB0" w:rsidP="00D770B2">
      <w:pPr>
        <w:spacing w:after="0" w:line="240" w:lineRule="auto"/>
      </w:pPr>
      <w:r>
        <w:continuationSeparator/>
      </w:r>
    </w:p>
  </w:footnote>
  <w:footnote w:id="1">
    <w:p w14:paraId="11B64C43" w14:textId="77777777" w:rsidR="00AA369D" w:rsidRPr="00C44194" w:rsidRDefault="00AA369D" w:rsidP="000B381F">
      <w:pPr>
        <w:pStyle w:val="footnotedescription"/>
        <w:spacing w:after="0"/>
        <w:ind w:left="0"/>
        <w:rPr>
          <w:sz w:val="12"/>
          <w:szCs w:val="12"/>
        </w:rPr>
      </w:pPr>
      <w:r w:rsidRPr="00C44194">
        <w:rPr>
          <w:rStyle w:val="footnotemark"/>
          <w:sz w:val="12"/>
          <w:szCs w:val="12"/>
        </w:rPr>
        <w:footnoteRef/>
      </w:r>
      <w:r w:rsidRPr="00C44194">
        <w:rPr>
          <w:sz w:val="12"/>
          <w:szCs w:val="12"/>
        </w:rPr>
        <w:t xml:space="preserve"> </w:t>
      </w:r>
      <w:r w:rsidRPr="00C44194">
        <w:rPr>
          <w:rFonts w:ascii="Times New Roman" w:eastAsia="Times New Roman" w:hAnsi="Times New Roman" w:cs="Times New Roman"/>
          <w:sz w:val="12"/>
          <w:szCs w:val="12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A369D" w:rsidRPr="00700B2F" w14:paraId="4ADFB03C" w14:textId="77777777" w:rsidTr="00AA369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E09B50B" w14:textId="7392C10C" w:rsidR="00AA369D" w:rsidRPr="00700B2F" w:rsidRDefault="00AA369D" w:rsidP="00AA369D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1.55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5731454" w14:textId="70616D4F" w:rsidR="00AA369D" w:rsidRPr="00700B2F" w:rsidRDefault="00AA369D" w:rsidP="00AA369D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AA369D">
            <w:rPr>
              <w:rFonts w:ascii="Calibri Light" w:hAnsi="Calibri Light" w:cstheme="minorHAnsi"/>
              <w:sz w:val="14"/>
              <w:szCs w:val="16"/>
            </w:rPr>
            <w:t>Bieżące utrzymanie dróg gminnych (wykaszanie poboczy)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5C0D3B1" w14:textId="77777777" w:rsidR="00AA369D" w:rsidRPr="00AA369D" w:rsidRDefault="00AA369D" w:rsidP="00AA3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7E084D"/>
    <w:multiLevelType w:val="hybridMultilevel"/>
    <w:tmpl w:val="21564DEE"/>
    <w:lvl w:ilvl="0" w:tplc="20CEF75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89A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E7F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A24B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E44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023A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6A49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8C2B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9C89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8F3978"/>
    <w:multiLevelType w:val="hybridMultilevel"/>
    <w:tmpl w:val="9160B9DC"/>
    <w:lvl w:ilvl="0" w:tplc="B9EC0D10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045A294F"/>
    <w:multiLevelType w:val="hybridMultilevel"/>
    <w:tmpl w:val="9036C98C"/>
    <w:lvl w:ilvl="0" w:tplc="D01C5FBE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25424">
      <w:start w:val="1"/>
      <w:numFmt w:val="lowerLetter"/>
      <w:lvlText w:val="%2."/>
      <w:lvlJc w:val="left"/>
      <w:pPr>
        <w:ind w:left="143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296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5F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CE9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571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CB8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A6F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502EF1"/>
    <w:multiLevelType w:val="hybridMultilevel"/>
    <w:tmpl w:val="10145458"/>
    <w:lvl w:ilvl="0" w:tplc="42A66948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2A0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38D0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A6C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E8A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B846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A45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C98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50F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3C08C8"/>
    <w:multiLevelType w:val="hybridMultilevel"/>
    <w:tmpl w:val="2732FE0A"/>
    <w:lvl w:ilvl="0" w:tplc="80B28D0E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2CCB2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CCBE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A03C56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B4D1D4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E5D4C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90AEA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AE600A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55EAAC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63927"/>
    <w:multiLevelType w:val="hybridMultilevel"/>
    <w:tmpl w:val="D520DFE0"/>
    <w:lvl w:ilvl="0" w:tplc="6D2A6ECA">
      <w:start w:val="1"/>
      <w:numFmt w:val="decimal"/>
      <w:lvlText w:val="%1."/>
      <w:lvlJc w:val="left"/>
      <w:pPr>
        <w:ind w:left="431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184262">
      <w:start w:val="1"/>
      <w:numFmt w:val="lowerLetter"/>
      <w:lvlText w:val="%2."/>
      <w:lvlJc w:val="left"/>
      <w:pPr>
        <w:ind w:left="113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E0B72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0AB3E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00714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1C5F4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6EBEF8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5AA75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0A94C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C869F6"/>
    <w:multiLevelType w:val="hybridMultilevel"/>
    <w:tmpl w:val="9ED275FE"/>
    <w:lvl w:ilvl="0" w:tplc="013CA060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6C6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A0A4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A4CE4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7E56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81C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015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DE80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D22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066DCA"/>
    <w:multiLevelType w:val="hybridMultilevel"/>
    <w:tmpl w:val="6BC6F550"/>
    <w:lvl w:ilvl="0" w:tplc="BEE024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B870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2AA9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48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94A1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529A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2A7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E4FA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C43D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6F547B"/>
    <w:multiLevelType w:val="hybridMultilevel"/>
    <w:tmpl w:val="A0BE21EC"/>
    <w:lvl w:ilvl="0" w:tplc="C6425004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821F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A8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3238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0E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3E0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40B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F41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18E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B16656"/>
    <w:multiLevelType w:val="hybridMultilevel"/>
    <w:tmpl w:val="F8545EF0"/>
    <w:lvl w:ilvl="0" w:tplc="B99E70EA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C57D4">
      <w:start w:val="1"/>
      <w:numFmt w:val="lowerLetter"/>
      <w:lvlText w:val="%2."/>
      <w:lvlJc w:val="left"/>
      <w:pPr>
        <w:ind w:left="108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AF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4EE0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0C1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C284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BCD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EC2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A26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482E73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AE06C5"/>
    <w:multiLevelType w:val="hybridMultilevel"/>
    <w:tmpl w:val="E89C7058"/>
    <w:lvl w:ilvl="0" w:tplc="5DD2CFE2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E57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0C4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70A8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7CA2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AA2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46AA5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EC7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C610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4468E3"/>
    <w:multiLevelType w:val="hybridMultilevel"/>
    <w:tmpl w:val="7D129972"/>
    <w:lvl w:ilvl="0" w:tplc="25CA0D98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A6B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D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20A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65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7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2D3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D28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74B6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DC21CB"/>
    <w:multiLevelType w:val="hybridMultilevel"/>
    <w:tmpl w:val="845C52A6"/>
    <w:lvl w:ilvl="0" w:tplc="02165022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E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7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71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5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EEC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E0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26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E9A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DB6859"/>
    <w:multiLevelType w:val="hybridMultilevel"/>
    <w:tmpl w:val="BBA6836C"/>
    <w:lvl w:ilvl="0" w:tplc="5778131C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E4B0">
      <w:start w:val="1"/>
      <w:numFmt w:val="lowerLetter"/>
      <w:lvlText w:val="%2."/>
      <w:lvlJc w:val="left"/>
      <w:pPr>
        <w:ind w:left="144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F08B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463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46F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5A34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F5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E34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4E00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5" w15:restartNumberingAfterBreak="0">
    <w:nsid w:val="56996D03"/>
    <w:multiLevelType w:val="hybridMultilevel"/>
    <w:tmpl w:val="D2E8B590"/>
    <w:lvl w:ilvl="0" w:tplc="D3EED3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608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76DC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AE3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FAB8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D836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8EC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A8D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2658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1D73D67"/>
    <w:multiLevelType w:val="hybridMultilevel"/>
    <w:tmpl w:val="B91CE730"/>
    <w:lvl w:ilvl="0" w:tplc="BB10E0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C3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EABA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2EB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8EE1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DCE9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A7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81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4ED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700AC0"/>
    <w:multiLevelType w:val="multilevel"/>
    <w:tmpl w:val="A344CF02"/>
    <w:lvl w:ilvl="0">
      <w:start w:val="1"/>
      <w:numFmt w:val="decimal"/>
      <w:lvlText w:val="%1."/>
      <w:lvlJc w:val="left"/>
      <w:pPr>
        <w:ind w:left="28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7877D21"/>
    <w:multiLevelType w:val="hybridMultilevel"/>
    <w:tmpl w:val="2266FD92"/>
    <w:lvl w:ilvl="0" w:tplc="7F24E5D0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38C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FCB5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10C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BEFB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A0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6E4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EB7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C0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30C5310"/>
    <w:multiLevelType w:val="multilevel"/>
    <w:tmpl w:val="0BF4D9C0"/>
    <w:lvl w:ilvl="0">
      <w:start w:val="1"/>
      <w:numFmt w:val="decimal"/>
      <w:lvlText w:val="%1."/>
      <w:lvlJc w:val="left"/>
      <w:pPr>
        <w:ind w:left="360"/>
      </w:pPr>
      <w:rPr>
        <w:rFonts w:ascii="Calibri Light" w:eastAsia="Calibri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5B3D8B"/>
    <w:multiLevelType w:val="hybridMultilevel"/>
    <w:tmpl w:val="8E0A9D12"/>
    <w:lvl w:ilvl="0" w:tplc="5A7E2CFC">
      <w:start w:val="1"/>
      <w:numFmt w:val="lowerLetter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AEB7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3868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082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4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6DB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E3C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48E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9867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6"/>
  </w:num>
  <w:num w:numId="3">
    <w:abstractNumId w:val="26"/>
  </w:num>
  <w:num w:numId="4">
    <w:abstractNumId w:val="28"/>
  </w:num>
  <w:num w:numId="5">
    <w:abstractNumId w:val="10"/>
  </w:num>
  <w:num w:numId="6">
    <w:abstractNumId w:val="23"/>
  </w:num>
  <w:num w:numId="7">
    <w:abstractNumId w:val="17"/>
  </w:num>
  <w:num w:numId="8">
    <w:abstractNumId w:val="21"/>
  </w:num>
  <w:num w:numId="9">
    <w:abstractNumId w:val="18"/>
  </w:num>
  <w:num w:numId="10">
    <w:abstractNumId w:val="13"/>
  </w:num>
  <w:num w:numId="11">
    <w:abstractNumId w:val="22"/>
  </w:num>
  <w:num w:numId="12">
    <w:abstractNumId w:val="29"/>
  </w:num>
  <w:num w:numId="13">
    <w:abstractNumId w:val="20"/>
  </w:num>
  <w:num w:numId="14">
    <w:abstractNumId w:val="11"/>
  </w:num>
  <w:num w:numId="15">
    <w:abstractNumId w:val="14"/>
  </w:num>
  <w:num w:numId="16">
    <w:abstractNumId w:val="25"/>
  </w:num>
  <w:num w:numId="17">
    <w:abstractNumId w:val="15"/>
  </w:num>
  <w:num w:numId="18">
    <w:abstractNumId w:val="8"/>
  </w:num>
  <w:num w:numId="19">
    <w:abstractNumId w:val="30"/>
  </w:num>
  <w:num w:numId="20">
    <w:abstractNumId w:val="12"/>
  </w:num>
  <w:num w:numId="21">
    <w:abstractNumId w:val="9"/>
  </w:num>
  <w:num w:numId="22">
    <w:abstractNumId w:val="27"/>
  </w:num>
  <w:num w:numId="23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373D"/>
    <w:rsid w:val="00096B02"/>
    <w:rsid w:val="000A5687"/>
    <w:rsid w:val="000B381F"/>
    <w:rsid w:val="000C7787"/>
    <w:rsid w:val="000F7B66"/>
    <w:rsid w:val="00103B9B"/>
    <w:rsid w:val="00115E2C"/>
    <w:rsid w:val="0015056B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35274"/>
    <w:rsid w:val="002538DA"/>
    <w:rsid w:val="00277943"/>
    <w:rsid w:val="00283396"/>
    <w:rsid w:val="002900DC"/>
    <w:rsid w:val="00296073"/>
    <w:rsid w:val="002A307F"/>
    <w:rsid w:val="002A6DAA"/>
    <w:rsid w:val="002C42C5"/>
    <w:rsid w:val="002E14B9"/>
    <w:rsid w:val="002E58E1"/>
    <w:rsid w:val="002F2C36"/>
    <w:rsid w:val="002F3506"/>
    <w:rsid w:val="003151F1"/>
    <w:rsid w:val="003237AB"/>
    <w:rsid w:val="00325A4E"/>
    <w:rsid w:val="003309E7"/>
    <w:rsid w:val="00346CA4"/>
    <w:rsid w:val="00350A4D"/>
    <w:rsid w:val="003706C1"/>
    <w:rsid w:val="00376FC4"/>
    <w:rsid w:val="0038651D"/>
    <w:rsid w:val="003872D0"/>
    <w:rsid w:val="003B50D0"/>
    <w:rsid w:val="003C4E57"/>
    <w:rsid w:val="003C67AC"/>
    <w:rsid w:val="003D04A2"/>
    <w:rsid w:val="003D4B45"/>
    <w:rsid w:val="003D7E78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85F3C"/>
    <w:rsid w:val="00492F8A"/>
    <w:rsid w:val="004A6CC9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E97"/>
    <w:rsid w:val="005875D1"/>
    <w:rsid w:val="005A1F1A"/>
    <w:rsid w:val="005B384A"/>
    <w:rsid w:val="005D0DAE"/>
    <w:rsid w:val="005D2B72"/>
    <w:rsid w:val="005D2D43"/>
    <w:rsid w:val="0061458B"/>
    <w:rsid w:val="00642FE8"/>
    <w:rsid w:val="00654B0C"/>
    <w:rsid w:val="006557DB"/>
    <w:rsid w:val="00674D09"/>
    <w:rsid w:val="00675B41"/>
    <w:rsid w:val="006762F1"/>
    <w:rsid w:val="00676EFC"/>
    <w:rsid w:val="00694299"/>
    <w:rsid w:val="006A432A"/>
    <w:rsid w:val="006B212F"/>
    <w:rsid w:val="006C6AAE"/>
    <w:rsid w:val="006E6FF3"/>
    <w:rsid w:val="006F5E7D"/>
    <w:rsid w:val="006F7868"/>
    <w:rsid w:val="0071134E"/>
    <w:rsid w:val="0071214B"/>
    <w:rsid w:val="00714073"/>
    <w:rsid w:val="00716DBD"/>
    <w:rsid w:val="007237BD"/>
    <w:rsid w:val="007800D2"/>
    <w:rsid w:val="00793487"/>
    <w:rsid w:val="007B29D2"/>
    <w:rsid w:val="007B4111"/>
    <w:rsid w:val="007B71AF"/>
    <w:rsid w:val="007C1271"/>
    <w:rsid w:val="007E7064"/>
    <w:rsid w:val="007F5FFB"/>
    <w:rsid w:val="00803A5E"/>
    <w:rsid w:val="008055B5"/>
    <w:rsid w:val="00822E0A"/>
    <w:rsid w:val="00823C0A"/>
    <w:rsid w:val="00857960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8F358F"/>
    <w:rsid w:val="00903B11"/>
    <w:rsid w:val="00943B39"/>
    <w:rsid w:val="00965F0E"/>
    <w:rsid w:val="009672CA"/>
    <w:rsid w:val="0098387C"/>
    <w:rsid w:val="009A018E"/>
    <w:rsid w:val="009A5515"/>
    <w:rsid w:val="009B6245"/>
    <w:rsid w:val="009C1BD3"/>
    <w:rsid w:val="009C2163"/>
    <w:rsid w:val="009E231E"/>
    <w:rsid w:val="009F5AB9"/>
    <w:rsid w:val="00A010BA"/>
    <w:rsid w:val="00A31EFB"/>
    <w:rsid w:val="00A4116B"/>
    <w:rsid w:val="00A43A54"/>
    <w:rsid w:val="00A64C63"/>
    <w:rsid w:val="00A7195E"/>
    <w:rsid w:val="00A74ACE"/>
    <w:rsid w:val="00A838BE"/>
    <w:rsid w:val="00A87D66"/>
    <w:rsid w:val="00AA369D"/>
    <w:rsid w:val="00AB4F45"/>
    <w:rsid w:val="00AC5B34"/>
    <w:rsid w:val="00AC7D55"/>
    <w:rsid w:val="00AE14DF"/>
    <w:rsid w:val="00AF06C6"/>
    <w:rsid w:val="00AF1477"/>
    <w:rsid w:val="00AF451A"/>
    <w:rsid w:val="00B00918"/>
    <w:rsid w:val="00B15854"/>
    <w:rsid w:val="00B416F4"/>
    <w:rsid w:val="00B42489"/>
    <w:rsid w:val="00B45F4D"/>
    <w:rsid w:val="00B53D09"/>
    <w:rsid w:val="00B73968"/>
    <w:rsid w:val="00BA440F"/>
    <w:rsid w:val="00BA5DD3"/>
    <w:rsid w:val="00BB35AC"/>
    <w:rsid w:val="00BB4391"/>
    <w:rsid w:val="00BC0775"/>
    <w:rsid w:val="00BD4887"/>
    <w:rsid w:val="00BF12E7"/>
    <w:rsid w:val="00BF75D3"/>
    <w:rsid w:val="00C11379"/>
    <w:rsid w:val="00C15D75"/>
    <w:rsid w:val="00C63834"/>
    <w:rsid w:val="00C719F7"/>
    <w:rsid w:val="00C76EF6"/>
    <w:rsid w:val="00C92337"/>
    <w:rsid w:val="00CB78C3"/>
    <w:rsid w:val="00CC0D7A"/>
    <w:rsid w:val="00CC3376"/>
    <w:rsid w:val="00CC38E8"/>
    <w:rsid w:val="00CE7C93"/>
    <w:rsid w:val="00D1242F"/>
    <w:rsid w:val="00D1631E"/>
    <w:rsid w:val="00D17058"/>
    <w:rsid w:val="00D4138E"/>
    <w:rsid w:val="00D45318"/>
    <w:rsid w:val="00D52C8C"/>
    <w:rsid w:val="00D62A64"/>
    <w:rsid w:val="00D647EC"/>
    <w:rsid w:val="00D770B2"/>
    <w:rsid w:val="00D804E5"/>
    <w:rsid w:val="00D94757"/>
    <w:rsid w:val="00DA34F9"/>
    <w:rsid w:val="00DA48C4"/>
    <w:rsid w:val="00DB1287"/>
    <w:rsid w:val="00DB4A85"/>
    <w:rsid w:val="00DD0AC7"/>
    <w:rsid w:val="00DE0984"/>
    <w:rsid w:val="00DE713F"/>
    <w:rsid w:val="00DF1EE9"/>
    <w:rsid w:val="00E22B66"/>
    <w:rsid w:val="00E36C12"/>
    <w:rsid w:val="00E40EB0"/>
    <w:rsid w:val="00E71388"/>
    <w:rsid w:val="00E7508C"/>
    <w:rsid w:val="00E7774A"/>
    <w:rsid w:val="00EA5F35"/>
    <w:rsid w:val="00EE281A"/>
    <w:rsid w:val="00F02151"/>
    <w:rsid w:val="00F12B0C"/>
    <w:rsid w:val="00F1540C"/>
    <w:rsid w:val="00F21ACC"/>
    <w:rsid w:val="00F25464"/>
    <w:rsid w:val="00F3186C"/>
    <w:rsid w:val="00F62624"/>
    <w:rsid w:val="00F636B5"/>
    <w:rsid w:val="00F673E6"/>
    <w:rsid w:val="00F67B72"/>
    <w:rsid w:val="00F737D2"/>
    <w:rsid w:val="00F74724"/>
    <w:rsid w:val="00F768C9"/>
    <w:rsid w:val="00F77E37"/>
    <w:rsid w:val="00F9111E"/>
    <w:rsid w:val="00FA4C98"/>
    <w:rsid w:val="00FA60A3"/>
    <w:rsid w:val="00FC78BD"/>
    <w:rsid w:val="00FD6A60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5BBFC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3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381F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1F"/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1F"/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1F"/>
    <w:rPr>
      <w:rFonts w:asciiTheme="majorHAnsi" w:eastAsiaTheme="majorEastAsia" w:hAnsiTheme="majorHAnsi" w:cstheme="majorBidi"/>
      <w:color w:val="3476B1" w:themeColor="accent1" w:themeShade="BF"/>
    </w:rPr>
  </w:style>
  <w:style w:type="paragraph" w:customStyle="1" w:styleId="footnotedescription">
    <w:name w:val="footnote description"/>
    <w:next w:val="Normalny"/>
    <w:link w:val="footnotedescriptionChar"/>
    <w:hidden/>
    <w:rsid w:val="000B381F"/>
    <w:pPr>
      <w:spacing w:after="60" w:line="259" w:lineRule="auto"/>
      <w:ind w:left="180"/>
    </w:pPr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0B381F"/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mark">
    <w:name w:val="footnote mark"/>
    <w:hidden/>
    <w:rsid w:val="000B381F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B38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38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0D3D-47BD-4F06-9DDB-3BEF3CE7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2019-05-22T17:08:00Z</cp:lastPrinted>
  <dcterms:created xsi:type="dcterms:W3CDTF">2020-05-05T17:48:00Z</dcterms:created>
  <dcterms:modified xsi:type="dcterms:W3CDTF">2020-05-05T17:48:00Z</dcterms:modified>
</cp:coreProperties>
</file>